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5995A4" w14:textId="77777777" w:rsidR="009623E3" w:rsidRPr="00752752" w:rsidRDefault="009623E3" w:rsidP="009623E3">
      <w:pPr>
        <w:rPr>
          <w:rFonts w:ascii="Arial" w:hAnsi="Arial" w:cs="Arial"/>
          <w:szCs w:val="18"/>
        </w:rPr>
      </w:pPr>
      <w:r w:rsidRPr="00752752">
        <w:rPr>
          <w:rFonts w:ascii="Arial" w:hAnsi="Arial" w:cs="Arial"/>
          <w:szCs w:val="18"/>
        </w:rPr>
        <w:t>Pieczęć wykonawcy:</w:t>
      </w:r>
    </w:p>
    <w:p w14:paraId="0ACE98C3" w14:textId="77777777" w:rsidR="009623E3" w:rsidRPr="00663CEF" w:rsidRDefault="009623E3" w:rsidP="009623E3">
      <w:pPr>
        <w:rPr>
          <w:rFonts w:ascii="Arial" w:hAnsi="Arial" w:cs="Arial"/>
          <w:sz w:val="22"/>
        </w:rPr>
      </w:pPr>
    </w:p>
    <w:p w14:paraId="32C71EB2" w14:textId="77777777" w:rsidR="009623E3" w:rsidRPr="00663CEF" w:rsidRDefault="009623E3" w:rsidP="009623E3">
      <w:pPr>
        <w:rPr>
          <w:rFonts w:ascii="Arial" w:hAnsi="Arial" w:cs="Arial"/>
          <w:sz w:val="22"/>
        </w:rPr>
      </w:pPr>
      <w:r w:rsidRPr="00663CEF">
        <w:rPr>
          <w:rFonts w:ascii="Arial" w:hAnsi="Arial" w:cs="Arial"/>
          <w:sz w:val="22"/>
        </w:rPr>
        <w:t>………………………………</w:t>
      </w:r>
    </w:p>
    <w:p w14:paraId="1BF172CD" w14:textId="77777777" w:rsidR="009623E3" w:rsidRPr="00663CEF" w:rsidRDefault="009623E3" w:rsidP="009623E3">
      <w:pPr>
        <w:rPr>
          <w:rFonts w:ascii="Arial" w:hAnsi="Arial" w:cs="Arial"/>
          <w:sz w:val="24"/>
        </w:rPr>
      </w:pPr>
    </w:p>
    <w:p w14:paraId="18CDD7AD" w14:textId="77777777" w:rsidR="009623E3" w:rsidRPr="00663CEF" w:rsidRDefault="009623E3" w:rsidP="009623E3">
      <w:pPr>
        <w:spacing w:line="360" w:lineRule="auto"/>
        <w:jc w:val="center"/>
        <w:rPr>
          <w:rFonts w:ascii="Arial" w:hAnsi="Arial" w:cs="Arial"/>
          <w:sz w:val="24"/>
        </w:rPr>
      </w:pPr>
      <w:r w:rsidRPr="00663CEF">
        <w:rPr>
          <w:rFonts w:ascii="Arial" w:hAnsi="Arial" w:cs="Arial"/>
          <w:sz w:val="28"/>
        </w:rPr>
        <w:t xml:space="preserve">Upoważnienie nr </w:t>
      </w:r>
      <w:r w:rsidRPr="00663CEF">
        <w:rPr>
          <w:rFonts w:ascii="Arial" w:hAnsi="Arial" w:cs="Arial"/>
          <w:sz w:val="24"/>
        </w:rPr>
        <w:t>…………….</w:t>
      </w:r>
    </w:p>
    <w:p w14:paraId="2BD7B9FA" w14:textId="77777777" w:rsidR="009623E3" w:rsidRPr="00752752" w:rsidRDefault="009623E3" w:rsidP="009623E3">
      <w:pPr>
        <w:spacing w:line="360" w:lineRule="auto"/>
        <w:jc w:val="center"/>
        <w:rPr>
          <w:rFonts w:ascii="Arial" w:hAnsi="Arial" w:cs="Arial"/>
          <w:sz w:val="22"/>
          <w:szCs w:val="18"/>
        </w:rPr>
      </w:pPr>
      <w:r w:rsidRPr="00752752">
        <w:rPr>
          <w:rFonts w:ascii="Arial" w:hAnsi="Arial" w:cs="Arial"/>
          <w:sz w:val="22"/>
          <w:szCs w:val="18"/>
        </w:rPr>
        <w:t>do umowy nr ……………………</w:t>
      </w:r>
    </w:p>
    <w:p w14:paraId="0E067328" w14:textId="77777777" w:rsidR="009623E3" w:rsidRPr="00752752" w:rsidRDefault="009623E3" w:rsidP="009623E3">
      <w:pPr>
        <w:spacing w:line="360" w:lineRule="auto"/>
        <w:jc w:val="center"/>
        <w:rPr>
          <w:rFonts w:ascii="Arial" w:hAnsi="Arial" w:cs="Arial"/>
          <w:b/>
          <w:sz w:val="22"/>
          <w:szCs w:val="18"/>
        </w:rPr>
      </w:pPr>
      <w:r w:rsidRPr="00752752">
        <w:rPr>
          <w:rFonts w:ascii="Arial" w:hAnsi="Arial" w:cs="Arial"/>
          <w:b/>
          <w:sz w:val="22"/>
          <w:szCs w:val="18"/>
        </w:rPr>
        <w:t>do przebywania osoby w lesie</w:t>
      </w:r>
    </w:p>
    <w:p w14:paraId="287C7603" w14:textId="77777777" w:rsidR="009623E3" w:rsidRPr="00663CEF" w:rsidRDefault="009623E3" w:rsidP="009623E3">
      <w:pPr>
        <w:spacing w:line="360" w:lineRule="auto"/>
        <w:rPr>
          <w:rFonts w:ascii="Arial" w:hAnsi="Arial" w:cs="Arial"/>
          <w:sz w:val="24"/>
        </w:rPr>
      </w:pPr>
    </w:p>
    <w:p w14:paraId="49C81892" w14:textId="77777777" w:rsidR="009623E3" w:rsidRPr="00752752" w:rsidRDefault="009623E3" w:rsidP="009623E3">
      <w:pPr>
        <w:spacing w:line="360" w:lineRule="auto"/>
        <w:jc w:val="both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Niniejszym upoważniam Pana/Panią ………….……</w:t>
      </w:r>
      <w:r>
        <w:rPr>
          <w:rFonts w:ascii="Arial" w:hAnsi="Arial" w:cs="Arial"/>
          <w:szCs w:val="16"/>
        </w:rPr>
        <w:t>…………………….</w:t>
      </w:r>
      <w:r w:rsidRPr="00752752">
        <w:rPr>
          <w:rFonts w:ascii="Arial" w:hAnsi="Arial" w:cs="Arial"/>
          <w:szCs w:val="16"/>
        </w:rPr>
        <w:t>…………………………………….</w:t>
      </w:r>
    </w:p>
    <w:p w14:paraId="1C637DD2" w14:textId="77777777" w:rsidR="009623E3" w:rsidRPr="00752752" w:rsidRDefault="009623E3" w:rsidP="009623E3">
      <w:pPr>
        <w:spacing w:line="360" w:lineRule="auto"/>
        <w:jc w:val="both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do przebywania w leśnictwie ……………..……</w:t>
      </w:r>
      <w:r>
        <w:rPr>
          <w:rFonts w:ascii="Arial" w:hAnsi="Arial" w:cs="Arial"/>
          <w:szCs w:val="16"/>
        </w:rPr>
        <w:t>…………..</w:t>
      </w:r>
      <w:r w:rsidRPr="00752752">
        <w:rPr>
          <w:rFonts w:ascii="Arial" w:hAnsi="Arial" w:cs="Arial"/>
          <w:szCs w:val="16"/>
        </w:rPr>
        <w:t xml:space="preserve">…… w celu realizacji prac związanych </w:t>
      </w:r>
      <w:r w:rsidRPr="00752752">
        <w:rPr>
          <w:rFonts w:ascii="Arial" w:hAnsi="Arial" w:cs="Arial"/>
          <w:szCs w:val="16"/>
        </w:rPr>
        <w:br/>
        <w:t>z wykonywaniem usług w oddziale ……….……</w:t>
      </w:r>
      <w:r>
        <w:rPr>
          <w:rFonts w:ascii="Arial" w:hAnsi="Arial" w:cs="Arial"/>
          <w:szCs w:val="16"/>
        </w:rPr>
        <w:t>…………..</w:t>
      </w:r>
      <w:r w:rsidRPr="00752752">
        <w:rPr>
          <w:rFonts w:ascii="Arial" w:hAnsi="Arial" w:cs="Arial"/>
          <w:szCs w:val="16"/>
        </w:rPr>
        <w:t>………………..…………, rodzaj pracy ……………………………………………………………………………………………………………………</w:t>
      </w:r>
    </w:p>
    <w:p w14:paraId="2FDEA088" w14:textId="77777777" w:rsidR="009623E3" w:rsidRPr="00752752" w:rsidRDefault="009623E3" w:rsidP="009623E3">
      <w:pPr>
        <w:spacing w:line="360" w:lineRule="auto"/>
        <w:jc w:val="both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w okresie wykonywania [dzień-miesiąc-rok] od …...…..…………. do …….……………</w:t>
      </w:r>
    </w:p>
    <w:p w14:paraId="0AC14093" w14:textId="77777777" w:rsidR="009623E3" w:rsidRPr="00663CEF" w:rsidRDefault="009623E3" w:rsidP="009623E3">
      <w:pPr>
        <w:spacing w:line="360" w:lineRule="auto"/>
        <w:jc w:val="center"/>
        <w:rPr>
          <w:rFonts w:ascii="Arial" w:hAnsi="Arial" w:cs="Arial"/>
          <w:sz w:val="24"/>
        </w:rPr>
      </w:pPr>
    </w:p>
    <w:p w14:paraId="32D6FF9A" w14:textId="77777777" w:rsidR="009623E3" w:rsidRPr="00752752" w:rsidRDefault="009623E3" w:rsidP="009623E3">
      <w:pPr>
        <w:spacing w:line="360" w:lineRule="auto"/>
        <w:ind w:left="4253"/>
        <w:jc w:val="center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…………………..……………………….</w:t>
      </w:r>
    </w:p>
    <w:p w14:paraId="7D187342" w14:textId="77777777" w:rsidR="009623E3" w:rsidRDefault="009623E3" w:rsidP="009623E3">
      <w:pPr>
        <w:ind w:left="4253"/>
        <w:jc w:val="center"/>
        <w:rPr>
          <w:rFonts w:ascii="Arial" w:hAnsi="Arial" w:cs="Arial"/>
          <w:i/>
          <w:sz w:val="28"/>
          <w:vertAlign w:val="superscript"/>
        </w:rPr>
      </w:pPr>
      <w:r w:rsidRPr="00663CEF">
        <w:rPr>
          <w:rFonts w:ascii="Arial" w:hAnsi="Arial" w:cs="Arial"/>
          <w:i/>
          <w:sz w:val="28"/>
          <w:vertAlign w:val="superscript"/>
        </w:rPr>
        <w:t>data i podpis wykonawcy lub osoby upoważnionej</w:t>
      </w:r>
    </w:p>
    <w:p w14:paraId="2E0AB3A6" w14:textId="77777777" w:rsidR="009623E3" w:rsidRDefault="009623E3" w:rsidP="009623E3">
      <w:pPr>
        <w:ind w:left="4253"/>
        <w:jc w:val="center"/>
        <w:rPr>
          <w:rFonts w:ascii="Arial" w:hAnsi="Arial" w:cs="Arial"/>
          <w:i/>
          <w:sz w:val="28"/>
          <w:vertAlign w:val="superscript"/>
        </w:rPr>
      </w:pPr>
    </w:p>
    <w:p w14:paraId="6B9AA6C4" w14:textId="77777777" w:rsidR="009623E3" w:rsidRPr="00663CEF" w:rsidRDefault="009623E3" w:rsidP="009623E3">
      <w:pPr>
        <w:ind w:left="4253"/>
        <w:jc w:val="center"/>
        <w:rPr>
          <w:rFonts w:ascii="Arial" w:hAnsi="Arial" w:cs="Arial"/>
          <w:i/>
          <w:sz w:val="28"/>
          <w:vertAlign w:val="superscript"/>
        </w:rPr>
      </w:pPr>
    </w:p>
    <w:p w14:paraId="26FCA7A3" w14:textId="77777777" w:rsidR="009623E3" w:rsidRPr="00663CEF" w:rsidRDefault="009623E3" w:rsidP="009623E3">
      <w:pPr>
        <w:jc w:val="center"/>
        <w:rPr>
          <w:rFonts w:ascii="Arial" w:hAnsi="Arial" w:cs="Arial"/>
          <w:i/>
          <w:sz w:val="28"/>
          <w:vertAlign w:val="superscript"/>
        </w:rPr>
      </w:pPr>
      <w:r w:rsidRPr="00663CEF">
        <w:rPr>
          <w:rFonts w:ascii="Arial" w:hAnsi="Arial" w:cs="Arial"/>
          <w:i/>
          <w:sz w:val="28"/>
          <w:vertAlign w:val="superscript"/>
        </w:rPr>
        <w:t>________________________________________________________________________________________</w:t>
      </w:r>
    </w:p>
    <w:p w14:paraId="45B7EA90" w14:textId="77777777" w:rsidR="009623E3" w:rsidRPr="003B5C4A" w:rsidRDefault="009623E3" w:rsidP="009623E3">
      <w:pPr>
        <w:rPr>
          <w:rFonts w:ascii="Arial" w:hAnsi="Arial" w:cs="Arial"/>
          <w:sz w:val="6"/>
          <w:szCs w:val="6"/>
        </w:rPr>
      </w:pPr>
    </w:p>
    <w:p w14:paraId="3BAE61B1" w14:textId="77777777" w:rsidR="009623E3" w:rsidRDefault="009623E3" w:rsidP="009623E3">
      <w:pPr>
        <w:rPr>
          <w:rFonts w:ascii="Arial" w:hAnsi="Arial" w:cs="Arial"/>
          <w:szCs w:val="18"/>
        </w:rPr>
      </w:pPr>
    </w:p>
    <w:p w14:paraId="2BE692CD" w14:textId="77777777" w:rsidR="009623E3" w:rsidRDefault="009623E3" w:rsidP="009623E3">
      <w:pPr>
        <w:rPr>
          <w:rFonts w:ascii="Arial" w:hAnsi="Arial" w:cs="Arial"/>
          <w:szCs w:val="18"/>
        </w:rPr>
      </w:pPr>
    </w:p>
    <w:p w14:paraId="479A9199" w14:textId="77777777" w:rsidR="009623E3" w:rsidRDefault="009623E3" w:rsidP="009623E3">
      <w:pPr>
        <w:rPr>
          <w:rFonts w:ascii="Arial" w:hAnsi="Arial" w:cs="Arial"/>
          <w:szCs w:val="18"/>
        </w:rPr>
      </w:pPr>
    </w:p>
    <w:p w14:paraId="0FD06D3B" w14:textId="77777777" w:rsidR="009623E3" w:rsidRPr="00752752" w:rsidRDefault="009623E3" w:rsidP="009623E3">
      <w:pPr>
        <w:rPr>
          <w:rFonts w:ascii="Arial" w:hAnsi="Arial" w:cs="Arial"/>
          <w:szCs w:val="18"/>
        </w:rPr>
      </w:pPr>
      <w:r w:rsidRPr="00752752">
        <w:rPr>
          <w:rFonts w:ascii="Arial" w:hAnsi="Arial" w:cs="Arial"/>
          <w:szCs w:val="18"/>
        </w:rPr>
        <w:t>Pieczęć wykonawcy:</w:t>
      </w:r>
    </w:p>
    <w:p w14:paraId="49FB3152" w14:textId="77777777" w:rsidR="009623E3" w:rsidRPr="00663CEF" w:rsidRDefault="009623E3" w:rsidP="009623E3">
      <w:pPr>
        <w:rPr>
          <w:rFonts w:ascii="Arial" w:hAnsi="Arial" w:cs="Arial"/>
          <w:sz w:val="22"/>
        </w:rPr>
      </w:pPr>
    </w:p>
    <w:p w14:paraId="449FFC2B" w14:textId="77777777" w:rsidR="009623E3" w:rsidRPr="00663CEF" w:rsidRDefault="009623E3" w:rsidP="009623E3">
      <w:pPr>
        <w:rPr>
          <w:rFonts w:ascii="Arial" w:hAnsi="Arial" w:cs="Arial"/>
          <w:sz w:val="22"/>
        </w:rPr>
      </w:pPr>
      <w:r w:rsidRPr="00663CEF">
        <w:rPr>
          <w:rFonts w:ascii="Arial" w:hAnsi="Arial" w:cs="Arial"/>
          <w:sz w:val="22"/>
        </w:rPr>
        <w:t>………………………………</w:t>
      </w:r>
    </w:p>
    <w:p w14:paraId="4899CE3E" w14:textId="77777777" w:rsidR="009623E3" w:rsidRPr="00663CEF" w:rsidRDefault="009623E3" w:rsidP="009623E3">
      <w:pPr>
        <w:rPr>
          <w:rFonts w:ascii="Arial" w:hAnsi="Arial" w:cs="Arial"/>
          <w:sz w:val="24"/>
        </w:rPr>
      </w:pPr>
    </w:p>
    <w:p w14:paraId="4F8A0B72" w14:textId="77777777" w:rsidR="009623E3" w:rsidRPr="00663CEF" w:rsidRDefault="009623E3" w:rsidP="009623E3">
      <w:pPr>
        <w:spacing w:line="360" w:lineRule="auto"/>
        <w:jc w:val="center"/>
        <w:rPr>
          <w:rFonts w:ascii="Arial" w:hAnsi="Arial" w:cs="Arial"/>
          <w:sz w:val="24"/>
        </w:rPr>
      </w:pPr>
      <w:r w:rsidRPr="00663CEF">
        <w:rPr>
          <w:rFonts w:ascii="Arial" w:hAnsi="Arial" w:cs="Arial"/>
          <w:sz w:val="28"/>
        </w:rPr>
        <w:t xml:space="preserve">Upoważnienie </w:t>
      </w:r>
    </w:p>
    <w:p w14:paraId="7DE5F5F8" w14:textId="77777777" w:rsidR="009623E3" w:rsidRPr="00752752" w:rsidRDefault="009623E3" w:rsidP="009623E3">
      <w:pPr>
        <w:spacing w:line="360" w:lineRule="auto"/>
        <w:jc w:val="center"/>
        <w:rPr>
          <w:rFonts w:ascii="Arial" w:hAnsi="Arial" w:cs="Arial"/>
          <w:b/>
          <w:sz w:val="22"/>
          <w:szCs w:val="18"/>
        </w:rPr>
      </w:pPr>
      <w:r w:rsidRPr="00752752">
        <w:rPr>
          <w:rFonts w:ascii="Arial" w:hAnsi="Arial" w:cs="Arial"/>
          <w:b/>
          <w:sz w:val="22"/>
          <w:szCs w:val="18"/>
        </w:rPr>
        <w:t>do wjazdu samochodem</w:t>
      </w:r>
    </w:p>
    <w:p w14:paraId="7A1A17F6" w14:textId="77777777" w:rsidR="009623E3" w:rsidRPr="00663CEF" w:rsidRDefault="009623E3" w:rsidP="009623E3">
      <w:pPr>
        <w:spacing w:line="360" w:lineRule="auto"/>
        <w:rPr>
          <w:rFonts w:ascii="Arial" w:hAnsi="Arial" w:cs="Arial"/>
          <w:sz w:val="24"/>
        </w:rPr>
      </w:pPr>
    </w:p>
    <w:p w14:paraId="561635B9" w14:textId="77777777" w:rsidR="009623E3" w:rsidRPr="00752752" w:rsidRDefault="009623E3" w:rsidP="009623E3">
      <w:pPr>
        <w:spacing w:line="360" w:lineRule="auto"/>
        <w:jc w:val="both"/>
        <w:rPr>
          <w:rFonts w:ascii="Arial" w:hAnsi="Arial" w:cs="Arial"/>
          <w:szCs w:val="16"/>
        </w:rPr>
      </w:pPr>
      <w:r w:rsidRPr="00663CEF">
        <w:rPr>
          <w:rFonts w:ascii="Arial" w:hAnsi="Arial" w:cs="Arial"/>
          <w:sz w:val="24"/>
        </w:rPr>
        <w:t>(</w:t>
      </w:r>
      <w:r w:rsidRPr="00752752">
        <w:rPr>
          <w:rFonts w:ascii="Arial" w:hAnsi="Arial" w:cs="Arial"/>
          <w:szCs w:val="16"/>
        </w:rPr>
        <w:t>Nazwa wykonawcy) …………………………………………... zaświadcza, że niniejszy</w:t>
      </w:r>
      <w:r>
        <w:rPr>
          <w:rFonts w:ascii="Arial" w:hAnsi="Arial" w:cs="Arial"/>
          <w:szCs w:val="16"/>
        </w:rPr>
        <w:t xml:space="preserve"> </w:t>
      </w:r>
      <w:r w:rsidRPr="00752752">
        <w:rPr>
          <w:rFonts w:ascii="Arial" w:hAnsi="Arial" w:cs="Arial"/>
          <w:szCs w:val="16"/>
        </w:rPr>
        <w:t xml:space="preserve">pojazd </w:t>
      </w:r>
      <w:r>
        <w:rPr>
          <w:rFonts w:ascii="Arial" w:hAnsi="Arial" w:cs="Arial"/>
          <w:szCs w:val="16"/>
        </w:rPr>
        <w:br/>
      </w:r>
      <w:r w:rsidRPr="00752752">
        <w:rPr>
          <w:rFonts w:ascii="Arial" w:hAnsi="Arial" w:cs="Arial"/>
          <w:szCs w:val="16"/>
        </w:rPr>
        <w:t xml:space="preserve">o numerze rejestracyjnym ……………….…..………… należy do naszego pracownika /podwykonawcy </w:t>
      </w:r>
      <w:r w:rsidR="008E0739">
        <w:rPr>
          <w:rFonts w:ascii="Arial" w:hAnsi="Arial" w:cs="Arial"/>
          <w:szCs w:val="16"/>
        </w:rPr>
        <w:br/>
      </w:r>
      <w:r w:rsidRPr="00752752">
        <w:rPr>
          <w:rFonts w:ascii="Arial" w:hAnsi="Arial" w:cs="Arial"/>
          <w:szCs w:val="16"/>
        </w:rPr>
        <w:t>i służy mu do wykonywania prac z zakresu gospodarki leśnej w ramach umowy</w:t>
      </w:r>
      <w:r>
        <w:rPr>
          <w:rFonts w:ascii="Arial" w:hAnsi="Arial" w:cs="Arial"/>
          <w:szCs w:val="16"/>
        </w:rPr>
        <w:br/>
      </w:r>
      <w:r w:rsidRPr="00752752">
        <w:rPr>
          <w:rFonts w:ascii="Arial" w:hAnsi="Arial" w:cs="Arial"/>
          <w:szCs w:val="16"/>
        </w:rPr>
        <w:t>nr  ……………………………</w:t>
      </w:r>
    </w:p>
    <w:p w14:paraId="2D17CFB4" w14:textId="77777777" w:rsidR="009623E3" w:rsidRPr="00752752" w:rsidRDefault="009623E3" w:rsidP="009623E3">
      <w:pPr>
        <w:spacing w:line="360" w:lineRule="auto"/>
        <w:rPr>
          <w:rFonts w:ascii="Arial" w:hAnsi="Arial" w:cs="Arial"/>
          <w:szCs w:val="16"/>
        </w:rPr>
      </w:pPr>
    </w:p>
    <w:p w14:paraId="0587E989" w14:textId="77777777" w:rsidR="009623E3" w:rsidRDefault="009623E3" w:rsidP="009623E3">
      <w:pPr>
        <w:spacing w:line="360" w:lineRule="auto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 xml:space="preserve">Data wydania:    ……..……………. </w:t>
      </w:r>
      <w:r>
        <w:rPr>
          <w:rFonts w:ascii="Arial" w:hAnsi="Arial" w:cs="Arial"/>
          <w:szCs w:val="16"/>
        </w:rPr>
        <w:t xml:space="preserve">                                </w:t>
      </w:r>
    </w:p>
    <w:p w14:paraId="4A16E8A3" w14:textId="77777777" w:rsidR="009623E3" w:rsidRPr="00752752" w:rsidRDefault="009623E3" w:rsidP="009623E3">
      <w:pPr>
        <w:spacing w:line="360" w:lineRule="auto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Data ważności:  …….………………</w:t>
      </w:r>
    </w:p>
    <w:p w14:paraId="6BE79412" w14:textId="77777777" w:rsidR="009623E3" w:rsidRPr="00752752" w:rsidRDefault="009623E3" w:rsidP="009623E3">
      <w:pPr>
        <w:spacing w:line="360" w:lineRule="auto"/>
        <w:jc w:val="center"/>
        <w:rPr>
          <w:rFonts w:ascii="Arial" w:hAnsi="Arial" w:cs="Arial"/>
          <w:szCs w:val="16"/>
        </w:rPr>
      </w:pPr>
    </w:p>
    <w:p w14:paraId="2E287518" w14:textId="77777777" w:rsidR="009623E3" w:rsidRPr="00752752" w:rsidRDefault="009623E3" w:rsidP="009623E3">
      <w:pPr>
        <w:spacing w:line="360" w:lineRule="auto"/>
        <w:ind w:left="4253"/>
        <w:jc w:val="center"/>
        <w:rPr>
          <w:rFonts w:ascii="Arial" w:hAnsi="Arial" w:cs="Arial"/>
          <w:szCs w:val="16"/>
        </w:rPr>
      </w:pPr>
      <w:r w:rsidRPr="00752752">
        <w:rPr>
          <w:rFonts w:ascii="Arial" w:hAnsi="Arial" w:cs="Arial"/>
          <w:szCs w:val="16"/>
        </w:rPr>
        <w:t>…………………..……………………….</w:t>
      </w:r>
    </w:p>
    <w:p w14:paraId="6120EB9D" w14:textId="77777777" w:rsidR="009623E3" w:rsidRPr="00A01626" w:rsidRDefault="009623E3" w:rsidP="009623E3">
      <w:pPr>
        <w:ind w:left="4248" w:firstLine="708"/>
        <w:rPr>
          <w:rFonts w:ascii="Arial" w:hAnsi="Arial" w:cs="Arial"/>
          <w:b/>
          <w:bCs/>
          <w:i/>
          <w:iCs/>
        </w:rPr>
      </w:pPr>
      <w:r w:rsidRPr="00663CEF">
        <w:rPr>
          <w:rFonts w:ascii="Arial" w:hAnsi="Arial" w:cs="Arial"/>
          <w:i/>
          <w:sz w:val="28"/>
          <w:vertAlign w:val="superscript"/>
        </w:rPr>
        <w:t>Podpis wykonawcy lub osoby upoważnionej</w:t>
      </w:r>
    </w:p>
    <w:p w14:paraId="46FBD454" w14:textId="77777777" w:rsidR="00932D5B" w:rsidRPr="009623E3" w:rsidRDefault="00932D5B" w:rsidP="009623E3"/>
    <w:sectPr w:rsidR="00932D5B" w:rsidRPr="009623E3" w:rsidSect="00932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D168" w14:textId="77777777" w:rsidR="0062564D" w:rsidRDefault="0062564D">
      <w:r>
        <w:separator/>
      </w:r>
    </w:p>
  </w:endnote>
  <w:endnote w:type="continuationSeparator" w:id="0">
    <w:p w14:paraId="79B1F36D" w14:textId="77777777" w:rsidR="0062564D" w:rsidRDefault="0062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838D" w14:textId="77777777" w:rsidR="00B8619D" w:rsidRDefault="00B86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133EC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1BA15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B8619D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53BC66D5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0B7C" w14:textId="77777777" w:rsidR="00B8619D" w:rsidRDefault="00B8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D7D46" w14:textId="77777777" w:rsidR="0062564D" w:rsidRDefault="0062564D">
      <w:r>
        <w:separator/>
      </w:r>
    </w:p>
  </w:footnote>
  <w:footnote w:type="continuationSeparator" w:id="0">
    <w:p w14:paraId="372B9E05" w14:textId="77777777" w:rsidR="0062564D" w:rsidRDefault="0062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28CB" w14:textId="77777777" w:rsidR="00B8619D" w:rsidRDefault="00B86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383C" w14:textId="77777777" w:rsidR="00B8619D" w:rsidRDefault="00B861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004F" w14:textId="77777777" w:rsidR="00B334EC" w:rsidRDefault="00B334EC">
    <w:pPr>
      <w:pStyle w:val="Nagwek"/>
    </w:pPr>
  </w:p>
  <w:p w14:paraId="7BCB8F91" w14:textId="77777777" w:rsidR="00B334EC" w:rsidRDefault="00B334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1E947FA"/>
    <w:multiLevelType w:val="hybridMultilevel"/>
    <w:tmpl w:val="F49C8CF0"/>
    <w:lvl w:ilvl="0" w:tplc="766ECAAE">
      <w:start w:val="1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51809027">
    <w:abstractNumId w:val="2"/>
  </w:num>
  <w:num w:numId="2" w16cid:durableId="188685255">
    <w:abstractNumId w:val="9"/>
  </w:num>
  <w:num w:numId="3" w16cid:durableId="1780644337">
    <w:abstractNumId w:val="10"/>
  </w:num>
  <w:num w:numId="4" w16cid:durableId="1432434072">
    <w:abstractNumId w:val="130"/>
  </w:num>
  <w:num w:numId="5" w16cid:durableId="1237975326">
    <w:abstractNumId w:val="108"/>
  </w:num>
  <w:num w:numId="6" w16cid:durableId="139352050">
    <w:abstractNumId w:val="119"/>
  </w:num>
  <w:num w:numId="7" w16cid:durableId="700475648">
    <w:abstractNumId w:val="61"/>
  </w:num>
  <w:num w:numId="8" w16cid:durableId="1631745914">
    <w:abstractNumId w:val="89"/>
  </w:num>
  <w:num w:numId="9" w16cid:durableId="1636980597">
    <w:abstractNumId w:val="64"/>
  </w:num>
  <w:num w:numId="10" w16cid:durableId="1821342440">
    <w:abstractNumId w:val="0"/>
  </w:num>
  <w:num w:numId="11" w16cid:durableId="1802965729">
    <w:abstractNumId w:val="92"/>
  </w:num>
  <w:num w:numId="12" w16cid:durableId="1755932064">
    <w:abstractNumId w:val="85"/>
  </w:num>
  <w:num w:numId="13" w16cid:durableId="19433418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8639857">
    <w:abstractNumId w:val="121"/>
    <w:lvlOverride w:ilvl="0">
      <w:startOverride w:val="1"/>
    </w:lvlOverride>
  </w:num>
  <w:num w:numId="15" w16cid:durableId="1582911012">
    <w:abstractNumId w:val="110"/>
    <w:lvlOverride w:ilvl="0">
      <w:startOverride w:val="1"/>
    </w:lvlOverride>
  </w:num>
  <w:num w:numId="16" w16cid:durableId="315498719">
    <w:abstractNumId w:val="88"/>
    <w:lvlOverride w:ilvl="0">
      <w:startOverride w:val="1"/>
    </w:lvlOverride>
  </w:num>
  <w:num w:numId="17" w16cid:durableId="911157144">
    <w:abstractNumId w:val="110"/>
  </w:num>
  <w:num w:numId="18" w16cid:durableId="786047657">
    <w:abstractNumId w:val="88"/>
  </w:num>
  <w:num w:numId="19" w16cid:durableId="1860702600">
    <w:abstractNumId w:val="58"/>
  </w:num>
  <w:num w:numId="20" w16cid:durableId="1341933787">
    <w:abstractNumId w:val="102"/>
  </w:num>
  <w:num w:numId="21" w16cid:durableId="754328301">
    <w:abstractNumId w:val="41"/>
  </w:num>
  <w:num w:numId="22" w16cid:durableId="152528968">
    <w:abstractNumId w:val="70"/>
  </w:num>
  <w:num w:numId="23" w16cid:durableId="1621910037">
    <w:abstractNumId w:val="59"/>
  </w:num>
  <w:num w:numId="24" w16cid:durableId="281352531">
    <w:abstractNumId w:val="105"/>
  </w:num>
  <w:num w:numId="25" w16cid:durableId="1135026388">
    <w:abstractNumId w:val="123"/>
  </w:num>
  <w:num w:numId="26" w16cid:durableId="741677771">
    <w:abstractNumId w:val="36"/>
  </w:num>
  <w:num w:numId="27" w16cid:durableId="222761459">
    <w:abstractNumId w:val="95"/>
  </w:num>
  <w:num w:numId="28" w16cid:durableId="1034116471">
    <w:abstractNumId w:val="39"/>
  </w:num>
  <w:num w:numId="29" w16cid:durableId="1519464971">
    <w:abstractNumId w:val="117"/>
  </w:num>
  <w:num w:numId="30" w16cid:durableId="454720102">
    <w:abstractNumId w:val="107"/>
  </w:num>
  <w:num w:numId="31" w16cid:durableId="1543637625">
    <w:abstractNumId w:val="112"/>
  </w:num>
  <w:num w:numId="32" w16cid:durableId="134950410">
    <w:abstractNumId w:val="86"/>
  </w:num>
  <w:num w:numId="33" w16cid:durableId="2114546247">
    <w:abstractNumId w:val="79"/>
  </w:num>
  <w:num w:numId="34" w16cid:durableId="82384564">
    <w:abstractNumId w:val="99"/>
  </w:num>
  <w:num w:numId="35" w16cid:durableId="688679012">
    <w:abstractNumId w:val="72"/>
  </w:num>
  <w:num w:numId="36" w16cid:durableId="430246179">
    <w:abstractNumId w:val="144"/>
  </w:num>
  <w:num w:numId="37" w16cid:durableId="847871051">
    <w:abstractNumId w:val="78"/>
  </w:num>
  <w:num w:numId="38" w16cid:durableId="316888191">
    <w:abstractNumId w:val="37"/>
  </w:num>
  <w:num w:numId="39" w16cid:durableId="1611933556">
    <w:abstractNumId w:val="135"/>
  </w:num>
  <w:num w:numId="40" w16cid:durableId="1357268310">
    <w:abstractNumId w:val="129"/>
  </w:num>
  <w:num w:numId="41" w16cid:durableId="950355711">
    <w:abstractNumId w:val="120"/>
  </w:num>
  <w:num w:numId="42" w16cid:durableId="1989630669">
    <w:abstractNumId w:val="50"/>
  </w:num>
  <w:num w:numId="43" w16cid:durableId="706569674">
    <w:abstractNumId w:val="81"/>
  </w:num>
  <w:num w:numId="44" w16cid:durableId="804737457">
    <w:abstractNumId w:val="56"/>
  </w:num>
  <w:num w:numId="45" w16cid:durableId="1075932507">
    <w:abstractNumId w:val="136"/>
  </w:num>
  <w:num w:numId="46" w16cid:durableId="2137483163">
    <w:abstractNumId w:val="8"/>
  </w:num>
  <w:num w:numId="47" w16cid:durableId="1952206067">
    <w:abstractNumId w:val="11"/>
  </w:num>
  <w:num w:numId="48" w16cid:durableId="1255699794">
    <w:abstractNumId w:val="12"/>
  </w:num>
  <w:num w:numId="49" w16cid:durableId="252130533">
    <w:abstractNumId w:val="15"/>
  </w:num>
  <w:num w:numId="50" w16cid:durableId="1851554887">
    <w:abstractNumId w:val="18"/>
  </w:num>
  <w:num w:numId="51" w16cid:durableId="1926841684">
    <w:abstractNumId w:val="20"/>
  </w:num>
  <w:num w:numId="52" w16cid:durableId="1773548155">
    <w:abstractNumId w:val="21"/>
  </w:num>
  <w:num w:numId="53" w16cid:durableId="1138300522">
    <w:abstractNumId w:val="24"/>
  </w:num>
  <w:num w:numId="54" w16cid:durableId="62916242">
    <w:abstractNumId w:val="25"/>
  </w:num>
  <w:num w:numId="55" w16cid:durableId="1372919887">
    <w:abstractNumId w:val="26"/>
  </w:num>
  <w:num w:numId="56" w16cid:durableId="1297175770">
    <w:abstractNumId w:val="27"/>
  </w:num>
  <w:num w:numId="57" w16cid:durableId="1955944979">
    <w:abstractNumId w:val="28"/>
  </w:num>
  <w:num w:numId="58" w16cid:durableId="1174690396">
    <w:abstractNumId w:val="29"/>
  </w:num>
  <w:num w:numId="59" w16cid:durableId="1426146715">
    <w:abstractNumId w:val="30"/>
  </w:num>
  <w:num w:numId="60" w16cid:durableId="2068986938">
    <w:abstractNumId w:val="31"/>
  </w:num>
  <w:num w:numId="61" w16cid:durableId="1115714589">
    <w:abstractNumId w:val="32"/>
  </w:num>
  <w:num w:numId="62" w16cid:durableId="1428385860">
    <w:abstractNumId w:val="33"/>
  </w:num>
  <w:num w:numId="63" w16cid:durableId="538781332">
    <w:abstractNumId w:val="34"/>
  </w:num>
  <w:num w:numId="64" w16cid:durableId="748894140">
    <w:abstractNumId w:val="103"/>
  </w:num>
  <w:num w:numId="65" w16cid:durableId="1764570153">
    <w:abstractNumId w:val="69"/>
  </w:num>
  <w:num w:numId="66" w16cid:durableId="1037849079">
    <w:abstractNumId w:val="73"/>
  </w:num>
  <w:num w:numId="67" w16cid:durableId="838235891">
    <w:abstractNumId w:val="106"/>
  </w:num>
  <w:num w:numId="68" w16cid:durableId="729503879">
    <w:abstractNumId w:val="48"/>
  </w:num>
  <w:num w:numId="69" w16cid:durableId="1779065301">
    <w:abstractNumId w:val="141"/>
  </w:num>
  <w:num w:numId="70" w16cid:durableId="2004044178">
    <w:abstractNumId w:val="140"/>
  </w:num>
  <w:num w:numId="71" w16cid:durableId="919408138">
    <w:abstractNumId w:val="90"/>
  </w:num>
  <w:num w:numId="72" w16cid:durableId="1392266297">
    <w:abstractNumId w:val="80"/>
  </w:num>
  <w:num w:numId="73" w16cid:durableId="1614902188">
    <w:abstractNumId w:val="83"/>
  </w:num>
  <w:num w:numId="74" w16cid:durableId="1717774349">
    <w:abstractNumId w:val="66"/>
  </w:num>
  <w:num w:numId="75" w16cid:durableId="755978155">
    <w:abstractNumId w:val="71"/>
  </w:num>
  <w:num w:numId="76" w16cid:durableId="384573957">
    <w:abstractNumId w:val="116"/>
  </w:num>
  <w:num w:numId="77" w16cid:durableId="1665281538">
    <w:abstractNumId w:val="98"/>
  </w:num>
  <w:num w:numId="78" w16cid:durableId="1174563688">
    <w:abstractNumId w:val="143"/>
  </w:num>
  <w:num w:numId="79" w16cid:durableId="1062875140">
    <w:abstractNumId w:val="132"/>
  </w:num>
  <w:num w:numId="80" w16cid:durableId="1164665919">
    <w:abstractNumId w:val="109"/>
  </w:num>
  <w:num w:numId="81" w16cid:durableId="345064051">
    <w:abstractNumId w:val="118"/>
  </w:num>
  <w:num w:numId="82" w16cid:durableId="58527076">
    <w:abstractNumId w:val="142"/>
  </w:num>
  <w:num w:numId="83" w16cid:durableId="1585338915">
    <w:abstractNumId w:val="82"/>
  </w:num>
  <w:num w:numId="84" w16cid:durableId="1148597821">
    <w:abstractNumId w:val="104"/>
  </w:num>
  <w:num w:numId="85" w16cid:durableId="129325802">
    <w:abstractNumId w:val="94"/>
  </w:num>
  <w:num w:numId="86" w16cid:durableId="354042469">
    <w:abstractNumId w:val="93"/>
  </w:num>
  <w:num w:numId="87" w16cid:durableId="1422793116">
    <w:abstractNumId w:val="138"/>
  </w:num>
  <w:num w:numId="88" w16cid:durableId="496388729">
    <w:abstractNumId w:val="55"/>
  </w:num>
  <w:num w:numId="89" w16cid:durableId="1201556657">
    <w:abstractNumId w:val="68"/>
  </w:num>
  <w:num w:numId="90" w16cid:durableId="1972128425">
    <w:abstractNumId w:val="97"/>
  </w:num>
  <w:num w:numId="91" w16cid:durableId="1826430842">
    <w:abstractNumId w:val="57"/>
  </w:num>
  <w:num w:numId="92" w16cid:durableId="869608917">
    <w:abstractNumId w:val="75"/>
  </w:num>
  <w:num w:numId="93" w16cid:durableId="1842429428">
    <w:abstractNumId w:val="65"/>
  </w:num>
  <w:num w:numId="94" w16cid:durableId="2066683900">
    <w:abstractNumId w:val="40"/>
  </w:num>
  <w:num w:numId="95" w16cid:durableId="1704330449">
    <w:abstractNumId w:val="126"/>
  </w:num>
  <w:num w:numId="96" w16cid:durableId="1870071583">
    <w:abstractNumId w:val="111"/>
  </w:num>
  <w:num w:numId="97" w16cid:durableId="1645742906">
    <w:abstractNumId w:val="74"/>
  </w:num>
  <w:num w:numId="98" w16cid:durableId="1481115116">
    <w:abstractNumId w:val="60"/>
  </w:num>
  <w:num w:numId="99" w16cid:durableId="1336227088">
    <w:abstractNumId w:val="76"/>
  </w:num>
  <w:num w:numId="100" w16cid:durableId="1485976733">
    <w:abstractNumId w:val="125"/>
  </w:num>
  <w:num w:numId="101" w16cid:durableId="905917176">
    <w:abstractNumId w:val="139"/>
  </w:num>
  <w:num w:numId="102" w16cid:durableId="571741135">
    <w:abstractNumId w:val="122"/>
  </w:num>
  <w:num w:numId="103" w16cid:durableId="245916928">
    <w:abstractNumId w:val="115"/>
  </w:num>
  <w:num w:numId="104" w16cid:durableId="1800026860">
    <w:abstractNumId w:val="91"/>
  </w:num>
  <w:num w:numId="105" w16cid:durableId="624433568">
    <w:abstractNumId w:val="49"/>
  </w:num>
  <w:num w:numId="106" w16cid:durableId="995573062">
    <w:abstractNumId w:val="113"/>
  </w:num>
  <w:num w:numId="107" w16cid:durableId="1720857329">
    <w:abstractNumId w:val="38"/>
  </w:num>
  <w:num w:numId="108" w16cid:durableId="1943411272">
    <w:abstractNumId w:val="53"/>
  </w:num>
  <w:num w:numId="109" w16cid:durableId="1810442925">
    <w:abstractNumId w:val="42"/>
  </w:num>
  <w:num w:numId="110" w16cid:durableId="2005010959">
    <w:abstractNumId w:val="137"/>
  </w:num>
  <w:num w:numId="111" w16cid:durableId="158082530">
    <w:abstractNumId w:val="100"/>
  </w:num>
  <w:num w:numId="112" w16cid:durableId="2105025909">
    <w:abstractNumId w:val="63"/>
  </w:num>
  <w:num w:numId="113" w16cid:durableId="1062215364">
    <w:abstractNumId w:val="114"/>
  </w:num>
  <w:num w:numId="114" w16cid:durableId="1784767626">
    <w:abstractNumId w:val="128"/>
  </w:num>
  <w:num w:numId="115" w16cid:durableId="1636525106">
    <w:abstractNumId w:val="47"/>
  </w:num>
  <w:num w:numId="116" w16cid:durableId="773063119">
    <w:abstractNumId w:val="101"/>
  </w:num>
  <w:num w:numId="117" w16cid:durableId="265307344">
    <w:abstractNumId w:val="44"/>
  </w:num>
  <w:num w:numId="118" w16cid:durableId="668485034">
    <w:abstractNumId w:val="133"/>
  </w:num>
  <w:num w:numId="119" w16cid:durableId="1404523523">
    <w:abstractNumId w:val="52"/>
  </w:num>
  <w:num w:numId="120" w16cid:durableId="1047337705">
    <w:abstractNumId w:val="1"/>
  </w:num>
  <w:num w:numId="121" w16cid:durableId="19941138">
    <w:abstractNumId w:val="3"/>
  </w:num>
  <w:num w:numId="122" w16cid:durableId="887647880">
    <w:abstractNumId w:val="84"/>
  </w:num>
  <w:num w:numId="123" w16cid:durableId="640888638">
    <w:abstractNumId w:val="87"/>
  </w:num>
  <w:num w:numId="124" w16cid:durableId="560486878">
    <w:abstractNumId w:val="134"/>
  </w:num>
  <w:num w:numId="125" w16cid:durableId="1802772346">
    <w:abstractNumId w:val="54"/>
  </w:num>
  <w:num w:numId="126" w16cid:durableId="1084105185">
    <w:abstractNumId w:val="43"/>
  </w:num>
  <w:num w:numId="127" w16cid:durableId="1664354425">
    <w:abstractNumId w:val="51"/>
  </w:num>
  <w:num w:numId="128" w16cid:durableId="754478281">
    <w:abstractNumId w:val="67"/>
  </w:num>
  <w:num w:numId="129" w16cid:durableId="844325762">
    <w:abstractNumId w:val="45"/>
  </w:num>
  <w:num w:numId="130" w16cid:durableId="1060638509">
    <w:abstractNumId w:val="131"/>
  </w:num>
  <w:num w:numId="131" w16cid:durableId="1360857705">
    <w:abstractNumId w:val="124"/>
  </w:num>
  <w:num w:numId="132" w16cid:durableId="258951310">
    <w:abstractNumId w:val="96"/>
  </w:num>
  <w:num w:numId="133" w16cid:durableId="1020552048">
    <w:abstractNumId w:val="77"/>
  </w:num>
  <w:num w:numId="134" w16cid:durableId="296884094">
    <w:abstractNumId w:val="46"/>
  </w:num>
  <w:num w:numId="135" w16cid:durableId="1727676977">
    <w:abstractNumId w:val="12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A29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1C0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330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8DD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5F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15B"/>
    <w:rsid w:val="004972D5"/>
    <w:rsid w:val="004A24E7"/>
    <w:rsid w:val="004A52AD"/>
    <w:rsid w:val="004A6DB8"/>
    <w:rsid w:val="004A7A64"/>
    <w:rsid w:val="004A7CBC"/>
    <w:rsid w:val="004B2FB6"/>
    <w:rsid w:val="004B31A6"/>
    <w:rsid w:val="004B5BEC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1CBC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64D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3C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8FA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752"/>
    <w:rsid w:val="007539CA"/>
    <w:rsid w:val="00755229"/>
    <w:rsid w:val="0075571C"/>
    <w:rsid w:val="00755CB5"/>
    <w:rsid w:val="00757C7F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4F86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817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1F0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C02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739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D5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1A7"/>
    <w:rsid w:val="009618D7"/>
    <w:rsid w:val="009618EE"/>
    <w:rsid w:val="009623E3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4C11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53B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367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1324"/>
    <w:rsid w:val="00B331F5"/>
    <w:rsid w:val="00B33422"/>
    <w:rsid w:val="00B334EC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19D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ABF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A53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84A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441B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8BD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57D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0D07F"/>
  <w15:chartTrackingRefBased/>
  <w15:docId w15:val="{10E72B5E-892E-4CE0-9073-9CEA1D98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5CB0-3783-45F2-B233-D1F86DD7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Magdalena  Sabok</cp:lastModifiedBy>
  <cp:revision>2</cp:revision>
  <cp:lastPrinted>2017-05-23T12:32:00Z</cp:lastPrinted>
  <dcterms:created xsi:type="dcterms:W3CDTF">2023-12-18T08:28:00Z</dcterms:created>
  <dcterms:modified xsi:type="dcterms:W3CDTF">2023-12-18T08:28:00Z</dcterms:modified>
</cp:coreProperties>
</file>